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FFCB4B" w14:textId="77777777" w:rsidR="00863F2B" w:rsidRDefault="00863F2B">
      <w:pPr>
        <w:pStyle w:val="Nadpis1"/>
        <w:tabs>
          <w:tab w:val="left" w:pos="0"/>
        </w:tabs>
      </w:pPr>
    </w:p>
    <w:p w14:paraId="1526E1ED" w14:textId="352951EF" w:rsidR="00863F2B" w:rsidRPr="00F3307C" w:rsidRDefault="00396679">
      <w:pPr>
        <w:pStyle w:val="Nadpis1"/>
        <w:tabs>
          <w:tab w:val="left" w:pos="0"/>
        </w:tabs>
      </w:pPr>
      <w:r>
        <w:t>SEZNAM PŘÍLOH</w:t>
      </w:r>
    </w:p>
    <w:p w14:paraId="0FB6073C" w14:textId="38EBCB54" w:rsidR="00863F2B" w:rsidRP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 xml:space="preserve">A - </w:t>
      </w:r>
      <w:r w:rsidRPr="00396679">
        <w:rPr>
          <w:rFonts w:ascii="Arial" w:hAnsi="Arial"/>
          <w:sz w:val="24"/>
        </w:rPr>
        <w:t>PRŮVODNÍ</w:t>
      </w:r>
      <w:proofErr w:type="gramEnd"/>
      <w:r w:rsidRPr="00396679">
        <w:rPr>
          <w:rFonts w:ascii="Arial" w:hAnsi="Arial"/>
          <w:sz w:val="24"/>
        </w:rPr>
        <w:t xml:space="preserve"> ZPRÁVA</w:t>
      </w:r>
    </w:p>
    <w:p w14:paraId="47327709" w14:textId="1984A041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 – SOUHRNNÁ TECHNICKÁ ZPRÁVA</w:t>
      </w:r>
    </w:p>
    <w:p w14:paraId="100498F6" w14:textId="1B6CC373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3692E174" w14:textId="17041A39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>C.1 - SITUAČNÍ VÝKRES ŠIRŠÍCH VZTAHŮ</w:t>
      </w:r>
    </w:p>
    <w:p w14:paraId="136EACAA" w14:textId="154EF42D" w:rsidR="00396679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 xml:space="preserve">C.3.1 - KOORDINAČNÍ SITUAČNÍ </w:t>
      </w:r>
      <w:proofErr w:type="gramStart"/>
      <w:r w:rsidRPr="008B35C3">
        <w:rPr>
          <w:rFonts w:ascii="Arial" w:hAnsi="Arial"/>
          <w:sz w:val="24"/>
        </w:rPr>
        <w:t>VÝKRES - DÍL</w:t>
      </w:r>
      <w:proofErr w:type="gramEnd"/>
      <w:r w:rsidRPr="008B35C3">
        <w:rPr>
          <w:rFonts w:ascii="Arial" w:hAnsi="Arial"/>
          <w:sz w:val="24"/>
        </w:rPr>
        <w:t xml:space="preserve"> I</w:t>
      </w:r>
    </w:p>
    <w:p w14:paraId="08662BCA" w14:textId="36A99C56" w:rsidR="00396679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 xml:space="preserve">C.3.2 - KOORDINAČNÍ SITUAČNÍ </w:t>
      </w:r>
      <w:proofErr w:type="gramStart"/>
      <w:r w:rsidRPr="008B35C3">
        <w:rPr>
          <w:rFonts w:ascii="Arial" w:hAnsi="Arial"/>
          <w:sz w:val="24"/>
        </w:rPr>
        <w:t>VÝKRES - DÍL</w:t>
      </w:r>
      <w:proofErr w:type="gramEnd"/>
      <w:r w:rsidRPr="008B35C3">
        <w:rPr>
          <w:rFonts w:ascii="Arial" w:hAnsi="Arial"/>
          <w:sz w:val="24"/>
        </w:rPr>
        <w:t xml:space="preserve"> II</w:t>
      </w:r>
    </w:p>
    <w:p w14:paraId="59FC0B40" w14:textId="53B0AC1B" w:rsidR="00396679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 xml:space="preserve">C.3.3 - KOORDINAČNÍ SITUAČNÍ </w:t>
      </w:r>
      <w:proofErr w:type="gramStart"/>
      <w:r w:rsidRPr="008B35C3">
        <w:rPr>
          <w:rFonts w:ascii="Arial" w:hAnsi="Arial"/>
          <w:sz w:val="24"/>
        </w:rPr>
        <w:t>VÝKRES - DÍL</w:t>
      </w:r>
      <w:proofErr w:type="gramEnd"/>
      <w:r w:rsidRPr="008B35C3">
        <w:rPr>
          <w:rFonts w:ascii="Arial" w:hAnsi="Arial"/>
          <w:sz w:val="24"/>
        </w:rPr>
        <w:t xml:space="preserve"> III</w:t>
      </w:r>
    </w:p>
    <w:p w14:paraId="7996D951" w14:textId="470C5733" w:rsidR="00396679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 xml:space="preserve">C.3.4 - KOORDINAČNÍ SITUAČNÍ </w:t>
      </w:r>
      <w:proofErr w:type="gramStart"/>
      <w:r w:rsidRPr="008B35C3">
        <w:rPr>
          <w:rFonts w:ascii="Arial" w:hAnsi="Arial"/>
          <w:sz w:val="24"/>
        </w:rPr>
        <w:t>VÝKRES - DÍL</w:t>
      </w:r>
      <w:proofErr w:type="gramEnd"/>
      <w:r w:rsidRPr="008B35C3">
        <w:rPr>
          <w:rFonts w:ascii="Arial" w:hAnsi="Arial"/>
          <w:sz w:val="24"/>
        </w:rPr>
        <w:t xml:space="preserve"> IV</w:t>
      </w:r>
    </w:p>
    <w:p w14:paraId="3F7A134C" w14:textId="4FAD9D3D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 xml:space="preserve">C.3.5 - KOORDINAČNÍ SITUAČNÍ </w:t>
      </w:r>
      <w:proofErr w:type="gramStart"/>
      <w:r w:rsidRPr="008B35C3">
        <w:rPr>
          <w:rFonts w:ascii="Arial" w:hAnsi="Arial"/>
          <w:sz w:val="24"/>
        </w:rPr>
        <w:t>VÝKRES - DÍL</w:t>
      </w:r>
      <w:proofErr w:type="gramEnd"/>
      <w:r w:rsidRPr="008B35C3">
        <w:rPr>
          <w:rFonts w:ascii="Arial" w:hAnsi="Arial"/>
          <w:sz w:val="24"/>
        </w:rPr>
        <w:t xml:space="preserve"> V</w:t>
      </w:r>
    </w:p>
    <w:p w14:paraId="30475C89" w14:textId="1C171FAC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C.4.1 - KATASTRÁLNÍ SITUAČNÍ VÝKRES-DÍL I</w:t>
      </w:r>
    </w:p>
    <w:p w14:paraId="2513B18E" w14:textId="269895F7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C.4.2 - KATASTRÁLNÍ SITUAČNÍ VÝKRES-DÍL II</w:t>
      </w:r>
    </w:p>
    <w:p w14:paraId="5D8552EA" w14:textId="77777777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3727F9F8" w14:textId="053E02FE" w:rsidR="00717721" w:rsidRDefault="00717721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D.1.1.a </w:t>
      </w:r>
      <w:r w:rsidR="008B35C3"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>- TECHNICKÁ ZPRÁVA</w:t>
      </w:r>
    </w:p>
    <w:p w14:paraId="276C6D56" w14:textId="77777777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D.1.1.b.1 - STÁVAJÍCÍ KORYTO, PODÉLNÝ PROFIL</w:t>
      </w:r>
      <w:r w:rsidRPr="008B35C3">
        <w:rPr>
          <w:rFonts w:ascii="Arial" w:hAnsi="Arial"/>
          <w:sz w:val="24"/>
        </w:rPr>
        <w:t xml:space="preserve"> </w:t>
      </w:r>
    </w:p>
    <w:p w14:paraId="031B5620" w14:textId="08068830" w:rsidR="00396679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D.1.1.b.2 - ÚPRAVA TRASY KORYTA, PODÉLNÝ PROFIL</w:t>
      </w:r>
    </w:p>
    <w:p w14:paraId="01C2B86C" w14:textId="77777777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D.1.1.b.3 - PRACOVNÍ PŘÍČNÉ ŘEZY, PP1-PP19</w:t>
      </w:r>
      <w:r w:rsidRPr="008B35C3">
        <w:rPr>
          <w:rFonts w:ascii="Arial" w:hAnsi="Arial"/>
          <w:sz w:val="24"/>
        </w:rPr>
        <w:t xml:space="preserve"> </w:t>
      </w:r>
    </w:p>
    <w:p w14:paraId="6C7563DC" w14:textId="4C07ED0C" w:rsidR="00396679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D.1.1.b.4 - PRACOVNÍ PŘÍČNÉ ŘEZY, PP20-PP23</w:t>
      </w:r>
    </w:p>
    <w:p w14:paraId="0ADEB804" w14:textId="1ACC92DA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 xml:space="preserve">D.1.1.b.5 - PŮDORYS, </w:t>
      </w:r>
      <w:proofErr w:type="gramStart"/>
      <w:r w:rsidRPr="00396679">
        <w:rPr>
          <w:rFonts w:ascii="Arial" w:hAnsi="Arial"/>
          <w:sz w:val="24"/>
        </w:rPr>
        <w:t>ŘEZY - NOVÝ</w:t>
      </w:r>
      <w:proofErr w:type="gramEnd"/>
      <w:r w:rsidRPr="00396679">
        <w:rPr>
          <w:rFonts w:ascii="Arial" w:hAnsi="Arial"/>
          <w:sz w:val="24"/>
        </w:rPr>
        <w:t xml:space="preserve"> STAV</w:t>
      </w:r>
    </w:p>
    <w:p w14:paraId="7A74357F" w14:textId="7933F686" w:rsidR="002F4A60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D.1.1.b.5 - PRACOVNÍ PŘÍČNÉ ŘEZY, PP24-PP40</w:t>
      </w:r>
    </w:p>
    <w:p w14:paraId="1540C80F" w14:textId="77777777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D.1.1.b.6 - VZOROVÉ PŘÍČNÉ ŘEZY</w:t>
      </w:r>
      <w:r w:rsidRPr="008B35C3">
        <w:rPr>
          <w:rFonts w:ascii="Arial" w:hAnsi="Arial"/>
          <w:sz w:val="24"/>
        </w:rPr>
        <w:t xml:space="preserve"> </w:t>
      </w:r>
    </w:p>
    <w:p w14:paraId="42E24E91" w14:textId="35339C86" w:rsidR="002F4A60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>D.1.1.b.7 - KŘÍŽENÍ STL PLYN</w:t>
      </w:r>
    </w:p>
    <w:p w14:paraId="1808A3AA" w14:textId="77777777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2C499839" w14:textId="694C9B72" w:rsidR="00386351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 xml:space="preserve">E.1 - VYTYČOVACÍ </w:t>
      </w:r>
      <w:proofErr w:type="gramStart"/>
      <w:r w:rsidRPr="008B35C3">
        <w:rPr>
          <w:rFonts w:ascii="Arial" w:hAnsi="Arial"/>
          <w:sz w:val="24"/>
        </w:rPr>
        <w:t>SCHÉMA - DÍL</w:t>
      </w:r>
      <w:proofErr w:type="gramEnd"/>
      <w:r w:rsidRPr="008B35C3">
        <w:rPr>
          <w:rFonts w:ascii="Arial" w:hAnsi="Arial"/>
          <w:sz w:val="24"/>
        </w:rPr>
        <w:t xml:space="preserve"> I</w:t>
      </w:r>
    </w:p>
    <w:p w14:paraId="3AF45076" w14:textId="5213B76E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  <w:r w:rsidRPr="008B35C3">
        <w:rPr>
          <w:rFonts w:ascii="Arial" w:hAnsi="Arial"/>
          <w:sz w:val="24"/>
        </w:rPr>
        <w:t xml:space="preserve">E.2 - VYTYČOVACÍ </w:t>
      </w:r>
      <w:proofErr w:type="gramStart"/>
      <w:r w:rsidRPr="008B35C3">
        <w:rPr>
          <w:rFonts w:ascii="Arial" w:hAnsi="Arial"/>
          <w:sz w:val="24"/>
        </w:rPr>
        <w:t>SCHÉMA - DÍL</w:t>
      </w:r>
      <w:proofErr w:type="gramEnd"/>
      <w:r w:rsidRPr="008B35C3">
        <w:rPr>
          <w:rFonts w:ascii="Arial" w:hAnsi="Arial"/>
          <w:sz w:val="24"/>
        </w:rPr>
        <w:t xml:space="preserve"> II</w:t>
      </w:r>
    </w:p>
    <w:p w14:paraId="5970D572" w14:textId="77777777" w:rsidR="008B35C3" w:rsidRDefault="008B35C3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208346C2" w14:textId="5B80E550" w:rsidR="00386351" w:rsidRDefault="00386351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7AEA27F8" w14:textId="07E2BAEF" w:rsidR="00386351" w:rsidRDefault="00195458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POLOŽKOVÝ ROZPOČET STAVBY</w:t>
      </w:r>
      <w:r w:rsidR="00386351">
        <w:rPr>
          <w:rFonts w:ascii="Arial" w:hAnsi="Arial"/>
          <w:sz w:val="24"/>
        </w:rPr>
        <w:t xml:space="preserve"> (pouze pro výtisk č.1)</w:t>
      </w:r>
    </w:p>
    <w:p w14:paraId="55CAE5B5" w14:textId="63DB3E72" w:rsidR="00386351" w:rsidRDefault="00386351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0C2818AE" w14:textId="58907C0D" w:rsidR="00396679" w:rsidRPr="00396679" w:rsidRDefault="00386351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DOKLADY</w:t>
      </w:r>
    </w:p>
    <w:sectPr w:rsidR="00396679" w:rsidRPr="00396679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0823C" w14:textId="77777777" w:rsidR="00C47A51" w:rsidRDefault="00C47A51">
      <w:r>
        <w:separator/>
      </w:r>
    </w:p>
  </w:endnote>
  <w:endnote w:type="continuationSeparator" w:id="0">
    <w:p w14:paraId="5C612C8C" w14:textId="77777777" w:rsidR="00C47A51" w:rsidRDefault="00C4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35B1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35013DE" wp14:editId="121720C4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t xml:space="preserve"> </w:t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772D5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772D5D">
      <w:rPr>
        <w:rStyle w:val="slostrnky"/>
      </w:rPr>
      <w:fldChar w:fldCharType="separate"/>
    </w:r>
    <w:r w:rsidR="00D84DD5">
      <w:rPr>
        <w:rStyle w:val="slostrnky"/>
        <w:noProof/>
      </w:rPr>
      <w:t>2</w:t>
    </w:r>
    <w:r w:rsidR="00772D5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FABC5" w14:textId="77777777" w:rsidR="00C47A51" w:rsidRDefault="00C47A51">
      <w:r>
        <w:separator/>
      </w:r>
    </w:p>
  </w:footnote>
  <w:footnote w:type="continuationSeparator" w:id="0">
    <w:p w14:paraId="27C62425" w14:textId="77777777" w:rsidR="00C47A51" w:rsidRDefault="00C4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3BE3" w14:textId="7245E46C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17721">
      <w:rPr>
        <w:i/>
      </w:rPr>
      <w:t>provádění stavby</w:t>
    </w:r>
    <w:r w:rsidR="00717721">
      <w:rPr>
        <w:i/>
      </w:rPr>
      <w:tab/>
    </w:r>
    <w:r>
      <w:rPr>
        <w:i/>
      </w:rPr>
      <w:t xml:space="preserve">   </w:t>
    </w:r>
    <w:r>
      <w:rPr>
        <w:i/>
      </w:rPr>
      <w:tab/>
      <w:t xml:space="preserve">                  </w:t>
    </w:r>
    <w:r w:rsidR="0049209F">
      <w:rPr>
        <w:i/>
      </w:rPr>
      <w:t xml:space="preserve">                                                             </w:t>
    </w:r>
    <w:r w:rsidR="00717721">
      <w:rPr>
        <w:i/>
      </w:rPr>
      <w:t>březen 2022</w:t>
    </w:r>
  </w:p>
  <w:p w14:paraId="3A8B4E47" w14:textId="3FC3A7C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proofErr w:type="spellStart"/>
    <w:r w:rsidR="001449A3">
      <w:rPr>
        <w:bCs/>
        <w:color w:val="333333"/>
      </w:rPr>
      <w:t>Miroslávka</w:t>
    </w:r>
    <w:proofErr w:type="spellEnd"/>
    <w:r w:rsidR="001449A3">
      <w:rPr>
        <w:bCs/>
        <w:color w:val="333333"/>
      </w:rPr>
      <w:t>, Troskotovice, v ř.km. 4,300 - 5,525, úprava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43A606E1"/>
    <w:multiLevelType w:val="hybridMultilevel"/>
    <w:tmpl w:val="CB480E86"/>
    <w:lvl w:ilvl="0" w:tplc="E11C8C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647928">
    <w:abstractNumId w:val="0"/>
  </w:num>
  <w:num w:numId="2" w16cid:durableId="1183787266">
    <w:abstractNumId w:val="1"/>
  </w:num>
  <w:num w:numId="3" w16cid:durableId="8725233">
    <w:abstractNumId w:val="2"/>
  </w:num>
  <w:num w:numId="4" w16cid:durableId="1203399331">
    <w:abstractNumId w:val="3"/>
  </w:num>
  <w:num w:numId="5" w16cid:durableId="387071845">
    <w:abstractNumId w:val="4"/>
  </w:num>
  <w:num w:numId="6" w16cid:durableId="858548302">
    <w:abstractNumId w:val="5"/>
  </w:num>
  <w:num w:numId="7" w16cid:durableId="2095396507">
    <w:abstractNumId w:val="6"/>
  </w:num>
  <w:num w:numId="8" w16cid:durableId="725761029">
    <w:abstractNumId w:val="7"/>
  </w:num>
  <w:num w:numId="9" w16cid:durableId="949051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5083E"/>
    <w:rsid w:val="00060386"/>
    <w:rsid w:val="00060DB0"/>
    <w:rsid w:val="000B1A80"/>
    <w:rsid w:val="000D45A7"/>
    <w:rsid w:val="000E3362"/>
    <w:rsid w:val="000E3F1A"/>
    <w:rsid w:val="000F1EE4"/>
    <w:rsid w:val="000F4CD7"/>
    <w:rsid w:val="0014363A"/>
    <w:rsid w:val="001449A3"/>
    <w:rsid w:val="00165F5A"/>
    <w:rsid w:val="00195458"/>
    <w:rsid w:val="001E6C8E"/>
    <w:rsid w:val="001F2184"/>
    <w:rsid w:val="00215DDD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4A60"/>
    <w:rsid w:val="002F797D"/>
    <w:rsid w:val="00307FEC"/>
    <w:rsid w:val="003421ED"/>
    <w:rsid w:val="00366AC0"/>
    <w:rsid w:val="003808DE"/>
    <w:rsid w:val="0038232C"/>
    <w:rsid w:val="00386351"/>
    <w:rsid w:val="00392609"/>
    <w:rsid w:val="0039667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76EB7"/>
    <w:rsid w:val="0049209F"/>
    <w:rsid w:val="004A28F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81259"/>
    <w:rsid w:val="00691C58"/>
    <w:rsid w:val="006F10AE"/>
    <w:rsid w:val="006F2388"/>
    <w:rsid w:val="006F3E7D"/>
    <w:rsid w:val="00717721"/>
    <w:rsid w:val="00722725"/>
    <w:rsid w:val="007247B4"/>
    <w:rsid w:val="007328DE"/>
    <w:rsid w:val="00762F69"/>
    <w:rsid w:val="00767455"/>
    <w:rsid w:val="00772D5D"/>
    <w:rsid w:val="007828BF"/>
    <w:rsid w:val="007B6E76"/>
    <w:rsid w:val="007D6BDD"/>
    <w:rsid w:val="00817FF4"/>
    <w:rsid w:val="008327AC"/>
    <w:rsid w:val="00841D24"/>
    <w:rsid w:val="00841F95"/>
    <w:rsid w:val="00863F2B"/>
    <w:rsid w:val="008B35C3"/>
    <w:rsid w:val="008B5149"/>
    <w:rsid w:val="008D176D"/>
    <w:rsid w:val="00904D70"/>
    <w:rsid w:val="009068B1"/>
    <w:rsid w:val="00916817"/>
    <w:rsid w:val="00940762"/>
    <w:rsid w:val="009457C1"/>
    <w:rsid w:val="00950B1B"/>
    <w:rsid w:val="009808E1"/>
    <w:rsid w:val="00992928"/>
    <w:rsid w:val="009A2D00"/>
    <w:rsid w:val="009A7733"/>
    <w:rsid w:val="009B4449"/>
    <w:rsid w:val="009C729B"/>
    <w:rsid w:val="009E7962"/>
    <w:rsid w:val="009F1492"/>
    <w:rsid w:val="00A10AA6"/>
    <w:rsid w:val="00A2047A"/>
    <w:rsid w:val="00A54997"/>
    <w:rsid w:val="00A76B0B"/>
    <w:rsid w:val="00A85176"/>
    <w:rsid w:val="00A91926"/>
    <w:rsid w:val="00AC4052"/>
    <w:rsid w:val="00AC61D7"/>
    <w:rsid w:val="00AC705E"/>
    <w:rsid w:val="00AD11AF"/>
    <w:rsid w:val="00B60F84"/>
    <w:rsid w:val="00B93749"/>
    <w:rsid w:val="00BB11A9"/>
    <w:rsid w:val="00BE2220"/>
    <w:rsid w:val="00BE7325"/>
    <w:rsid w:val="00BF6CC9"/>
    <w:rsid w:val="00C028C5"/>
    <w:rsid w:val="00C03DD6"/>
    <w:rsid w:val="00C25A25"/>
    <w:rsid w:val="00C47A2B"/>
    <w:rsid w:val="00C47A51"/>
    <w:rsid w:val="00C51EC7"/>
    <w:rsid w:val="00CB0A10"/>
    <w:rsid w:val="00CD5A6F"/>
    <w:rsid w:val="00CF65C5"/>
    <w:rsid w:val="00D05E86"/>
    <w:rsid w:val="00D120ED"/>
    <w:rsid w:val="00D569EF"/>
    <w:rsid w:val="00D67FAE"/>
    <w:rsid w:val="00D84DD5"/>
    <w:rsid w:val="00D85389"/>
    <w:rsid w:val="00D93020"/>
    <w:rsid w:val="00DD36BE"/>
    <w:rsid w:val="00DE5794"/>
    <w:rsid w:val="00DF6A48"/>
    <w:rsid w:val="00E11AAD"/>
    <w:rsid w:val="00E37B9D"/>
    <w:rsid w:val="00E51D50"/>
    <w:rsid w:val="00E56F57"/>
    <w:rsid w:val="00E631C1"/>
    <w:rsid w:val="00E7400C"/>
    <w:rsid w:val="00E905D9"/>
    <w:rsid w:val="00EA238C"/>
    <w:rsid w:val="00ED7F12"/>
    <w:rsid w:val="00EE542D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B538"/>
  <w15:docId w15:val="{7EF10AE9-3F1A-442D-9DD2-9390E251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396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935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9</cp:revision>
  <cp:lastPrinted>2020-12-07T05:37:00Z</cp:lastPrinted>
  <dcterms:created xsi:type="dcterms:W3CDTF">2021-12-27T07:52:00Z</dcterms:created>
  <dcterms:modified xsi:type="dcterms:W3CDTF">2022-04-26T10:36:00Z</dcterms:modified>
</cp:coreProperties>
</file>